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0FF" w:rsidRDefault="002A1369" w:rsidP="004A57AB">
      <w:pPr>
        <w:tabs>
          <w:tab w:val="left" w:pos="9870"/>
        </w:tabs>
        <w:ind w:left="567" w:right="-53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2A1369" w:rsidRDefault="002A1369" w:rsidP="00F70AB3">
      <w:pPr>
        <w:tabs>
          <w:tab w:val="left" w:pos="9870"/>
        </w:tabs>
        <w:ind w:right="-53"/>
        <w:jc w:val="center"/>
        <w:rPr>
          <w:b/>
          <w:bCs/>
          <w:sz w:val="28"/>
          <w:szCs w:val="28"/>
        </w:rPr>
      </w:pPr>
      <w:r w:rsidRPr="006A0822">
        <w:rPr>
          <w:b/>
          <w:bCs/>
          <w:sz w:val="28"/>
          <w:szCs w:val="28"/>
        </w:rPr>
        <w:t>Задания олимпиады по экономике. 5</w:t>
      </w:r>
      <w:r w:rsidR="00A90A11">
        <w:rPr>
          <w:b/>
          <w:bCs/>
          <w:sz w:val="28"/>
          <w:szCs w:val="28"/>
        </w:rPr>
        <w:t>-6</w:t>
      </w:r>
      <w:r w:rsidRPr="006A0822">
        <w:rPr>
          <w:b/>
          <w:bCs/>
          <w:sz w:val="28"/>
          <w:szCs w:val="28"/>
        </w:rPr>
        <w:t xml:space="preserve"> класс.</w:t>
      </w:r>
    </w:p>
    <w:p w:rsidR="00F70AB3" w:rsidRPr="006A0822" w:rsidRDefault="00F70AB3" w:rsidP="00F70AB3">
      <w:pPr>
        <w:tabs>
          <w:tab w:val="left" w:pos="9870"/>
        </w:tabs>
        <w:ind w:right="-5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2016-2017 </w:t>
      </w:r>
      <w:proofErr w:type="spellStart"/>
      <w:r>
        <w:rPr>
          <w:b/>
          <w:bCs/>
          <w:sz w:val="28"/>
          <w:szCs w:val="28"/>
        </w:rPr>
        <w:t>уч</w:t>
      </w:r>
      <w:proofErr w:type="spellEnd"/>
      <w:r>
        <w:rPr>
          <w:b/>
          <w:bCs/>
          <w:sz w:val="28"/>
          <w:szCs w:val="28"/>
        </w:rPr>
        <w:t>. год</w:t>
      </w:r>
    </w:p>
    <w:p w:rsidR="002A1369" w:rsidRDefault="00F70AB3" w:rsidP="004A57AB">
      <w:pPr>
        <w:tabs>
          <w:tab w:val="left" w:pos="9870"/>
        </w:tabs>
        <w:ind w:right="-53"/>
        <w:jc w:val="both"/>
      </w:pPr>
      <w:r>
        <w:t>Время выполнения 50</w:t>
      </w:r>
      <w:r w:rsidR="005B7BA2">
        <w:t xml:space="preserve"> мин.</w:t>
      </w:r>
      <w:r w:rsidR="00DA000B">
        <w:t xml:space="preserve"> Максимальное количество баллов – 30.</w:t>
      </w:r>
    </w:p>
    <w:p w:rsidR="00C44C8D" w:rsidRDefault="002A1369" w:rsidP="004A57AB">
      <w:pPr>
        <w:tabs>
          <w:tab w:val="left" w:pos="9870"/>
        </w:tabs>
        <w:ind w:right="-53"/>
        <w:jc w:val="both"/>
        <w:rPr>
          <w:b/>
        </w:rPr>
      </w:pPr>
      <w:r w:rsidRPr="00AD4B7B">
        <w:rPr>
          <w:b/>
        </w:rPr>
        <w:t>А. Найдите 1 верный ответ.</w:t>
      </w:r>
    </w:p>
    <w:p w:rsidR="002A1369" w:rsidRPr="00C44C8D" w:rsidRDefault="002A1369" w:rsidP="004A57AB">
      <w:pPr>
        <w:tabs>
          <w:tab w:val="left" w:pos="9870"/>
        </w:tabs>
        <w:ind w:right="-53"/>
        <w:jc w:val="both"/>
      </w:pPr>
      <w:proofErr w:type="gramStart"/>
      <w:r w:rsidRPr="00C44C8D">
        <w:t>(</w:t>
      </w:r>
      <w:r w:rsidR="005B7BA2">
        <w:t xml:space="preserve">За каждый правильный ответ </w:t>
      </w:r>
      <w:r w:rsidRPr="00C44C8D">
        <w:t>1 балл</w:t>
      </w:r>
      <w:r w:rsidR="005B7BA2">
        <w:t>.</w:t>
      </w:r>
      <w:proofErr w:type="gramEnd"/>
      <w:r w:rsidR="005B7BA2" w:rsidRPr="005B7BA2">
        <w:rPr>
          <w:b/>
        </w:rPr>
        <w:t xml:space="preserve"> </w:t>
      </w:r>
      <w:proofErr w:type="gramStart"/>
      <w:r w:rsidR="00A90A11">
        <w:t>Всего 7</w:t>
      </w:r>
      <w:r w:rsidR="005B7BA2" w:rsidRPr="005B7BA2">
        <w:t xml:space="preserve"> баллов</w:t>
      </w:r>
      <w:r w:rsidR="00BB3E6A">
        <w:t>.</w:t>
      </w:r>
      <w:r w:rsidRPr="00C44C8D">
        <w:t>)</w:t>
      </w:r>
      <w:proofErr w:type="gramEnd"/>
    </w:p>
    <w:p w:rsidR="002A1369" w:rsidRDefault="002A1369" w:rsidP="004A57AB">
      <w:pPr>
        <w:tabs>
          <w:tab w:val="left" w:pos="9870"/>
        </w:tabs>
        <w:ind w:right="-53"/>
        <w:jc w:val="both"/>
      </w:pP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>1.</w:t>
      </w:r>
      <w:r w:rsidR="001300A5">
        <w:rPr>
          <w:rFonts w:ascii="Arial" w:hAnsi="Arial" w:cs="Arial"/>
        </w:rPr>
        <w:t xml:space="preserve"> </w:t>
      </w:r>
      <w:r>
        <w:t>Найдите экономическое благо:</w:t>
      </w: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 xml:space="preserve"> А) Цветы на поляне;  Б) Рыба в море;  В) Клубника в огороде;   Г) Заяц в лесу.</w:t>
      </w:r>
    </w:p>
    <w:p w:rsidR="002A1369" w:rsidRDefault="002A1369" w:rsidP="004A57AB">
      <w:pPr>
        <w:tabs>
          <w:tab w:val="left" w:pos="9870"/>
        </w:tabs>
        <w:ind w:right="-53"/>
        <w:jc w:val="both"/>
      </w:pP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>2.</w:t>
      </w:r>
      <w:r w:rsidR="00C44C8D">
        <w:rPr>
          <w:rFonts w:ascii="Arial" w:hAnsi="Arial" w:cs="Arial"/>
        </w:rPr>
        <w:t xml:space="preserve"> </w:t>
      </w:r>
      <w:r>
        <w:t>Определите первичную потребность:</w:t>
      </w: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>А)</w:t>
      </w:r>
      <w:r w:rsidR="00C44C8D">
        <w:rPr>
          <w:rFonts w:ascii="Arial" w:hAnsi="Arial" w:cs="Arial"/>
        </w:rPr>
        <w:t xml:space="preserve"> </w:t>
      </w:r>
      <w:r>
        <w:t xml:space="preserve">Потребность в общении; </w:t>
      </w:r>
      <w:r w:rsidR="00C44C8D">
        <w:t xml:space="preserve"> Б</w:t>
      </w:r>
      <w:r>
        <w:t>)</w:t>
      </w:r>
      <w:r w:rsidR="00C44C8D">
        <w:rPr>
          <w:rFonts w:ascii="Arial" w:hAnsi="Arial" w:cs="Arial"/>
        </w:rPr>
        <w:t xml:space="preserve"> </w:t>
      </w:r>
      <w:r>
        <w:t xml:space="preserve">Потребность в </w:t>
      </w:r>
      <w:r w:rsidR="008B1026">
        <w:t>одежде</w:t>
      </w:r>
      <w:r>
        <w:t>; В) Потребность в уважении.</w:t>
      </w:r>
    </w:p>
    <w:p w:rsidR="002A1369" w:rsidRDefault="002A1369" w:rsidP="004A57AB">
      <w:pPr>
        <w:tabs>
          <w:tab w:val="left" w:pos="9870"/>
        </w:tabs>
        <w:ind w:right="-53"/>
        <w:jc w:val="both"/>
      </w:pPr>
    </w:p>
    <w:p w:rsidR="002A1369" w:rsidRPr="006A0822" w:rsidRDefault="002A1369" w:rsidP="004A57AB">
      <w:pPr>
        <w:tabs>
          <w:tab w:val="left" w:pos="9870"/>
        </w:tabs>
        <w:ind w:right="-53"/>
        <w:jc w:val="both"/>
      </w:pPr>
      <w:r w:rsidRPr="006A0822">
        <w:t>3.</w:t>
      </w:r>
      <w:r w:rsidR="00C44C8D" w:rsidRPr="006A0822">
        <w:rPr>
          <w:rFonts w:ascii="Arial" w:hAnsi="Arial" w:cs="Arial"/>
        </w:rPr>
        <w:t xml:space="preserve"> </w:t>
      </w:r>
      <w:r w:rsidRPr="006A0822">
        <w:t>Что из перечисленного относится к ресурсу Предпринимательство?</w:t>
      </w:r>
    </w:p>
    <w:p w:rsidR="002A1369" w:rsidRPr="006A0822" w:rsidRDefault="002A1369" w:rsidP="004A57AB">
      <w:pPr>
        <w:tabs>
          <w:tab w:val="left" w:pos="9870"/>
        </w:tabs>
        <w:ind w:right="-53"/>
        <w:jc w:val="both"/>
      </w:pPr>
      <w:r w:rsidRPr="006A0822">
        <w:t>А)</w:t>
      </w:r>
      <w:r w:rsidR="00C44C8D" w:rsidRPr="006A0822">
        <w:rPr>
          <w:rFonts w:ascii="Arial" w:hAnsi="Arial" w:cs="Arial"/>
        </w:rPr>
        <w:t xml:space="preserve"> </w:t>
      </w:r>
      <w:r w:rsidRPr="006A0822">
        <w:t>Директор компании «Кока-кола»; Б)</w:t>
      </w:r>
      <w:r w:rsidR="00C44C8D" w:rsidRPr="006A0822">
        <w:rPr>
          <w:rFonts w:ascii="Arial" w:hAnsi="Arial" w:cs="Arial"/>
        </w:rPr>
        <w:t xml:space="preserve"> </w:t>
      </w:r>
      <w:r w:rsidRPr="006A0822">
        <w:t>Пенсионер; В)</w:t>
      </w:r>
      <w:r w:rsidR="00C44C8D" w:rsidRPr="006A0822">
        <w:rPr>
          <w:rFonts w:ascii="Arial" w:hAnsi="Arial" w:cs="Arial"/>
        </w:rPr>
        <w:t xml:space="preserve"> </w:t>
      </w:r>
      <w:r w:rsidRPr="006A0822">
        <w:t>Организаторские способности бизнесмена.</w:t>
      </w:r>
    </w:p>
    <w:p w:rsidR="002A1369" w:rsidRPr="006A0822" w:rsidRDefault="002A1369" w:rsidP="004A57AB">
      <w:pPr>
        <w:tabs>
          <w:tab w:val="left" w:pos="9870"/>
        </w:tabs>
        <w:ind w:right="-53"/>
        <w:jc w:val="both"/>
      </w:pPr>
    </w:p>
    <w:p w:rsidR="002A1369" w:rsidRPr="006A0822" w:rsidRDefault="002A1369" w:rsidP="004A57AB">
      <w:pPr>
        <w:tabs>
          <w:tab w:val="left" w:pos="9870"/>
        </w:tabs>
        <w:ind w:right="-53"/>
        <w:jc w:val="both"/>
      </w:pPr>
      <w:r w:rsidRPr="006A0822">
        <w:t>4.</w:t>
      </w:r>
      <w:r w:rsidR="00C44C8D" w:rsidRPr="006A0822">
        <w:rPr>
          <w:rFonts w:ascii="Arial" w:hAnsi="Arial" w:cs="Arial"/>
        </w:rPr>
        <w:t xml:space="preserve"> </w:t>
      </w:r>
      <w:r w:rsidRPr="006A0822">
        <w:t>Что из перечисленного не относится к капитальным ресурсам?</w:t>
      </w:r>
    </w:p>
    <w:p w:rsidR="002A1369" w:rsidRPr="006A0822" w:rsidRDefault="002A1369" w:rsidP="004A57AB">
      <w:pPr>
        <w:tabs>
          <w:tab w:val="left" w:pos="9870"/>
        </w:tabs>
        <w:ind w:right="-53"/>
        <w:jc w:val="both"/>
      </w:pPr>
      <w:r w:rsidRPr="006A0822">
        <w:t>А)</w:t>
      </w:r>
      <w:r w:rsidR="00C44C8D" w:rsidRPr="006A0822">
        <w:rPr>
          <w:rFonts w:ascii="Arial" w:hAnsi="Arial" w:cs="Arial"/>
        </w:rPr>
        <w:t xml:space="preserve"> </w:t>
      </w:r>
      <w:r w:rsidRPr="006A0822">
        <w:t>Автомобиль; Б)</w:t>
      </w:r>
      <w:r w:rsidR="00C44C8D" w:rsidRPr="006A0822">
        <w:rPr>
          <w:rFonts w:ascii="Arial" w:hAnsi="Arial" w:cs="Arial"/>
        </w:rPr>
        <w:t xml:space="preserve"> </w:t>
      </w:r>
      <w:r w:rsidRPr="006A0822">
        <w:t>Здание торгового комплекса; В) Акции; Г) Конвейер.</w:t>
      </w:r>
    </w:p>
    <w:p w:rsidR="002A1369" w:rsidRDefault="002A1369" w:rsidP="004A57AB">
      <w:pPr>
        <w:tabs>
          <w:tab w:val="left" w:pos="9870"/>
        </w:tabs>
        <w:ind w:right="-53"/>
        <w:jc w:val="both"/>
      </w:pP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>5.</w:t>
      </w:r>
      <w:r w:rsidR="00C44C8D">
        <w:rPr>
          <w:rFonts w:ascii="Arial" w:hAnsi="Arial" w:cs="Arial"/>
        </w:rPr>
        <w:t xml:space="preserve"> </w:t>
      </w:r>
      <w:r>
        <w:t>Выражение нужды в чем-либо необходимом для поддержания и развития личности и общества в целом:</w:t>
      </w: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>А)</w:t>
      </w:r>
      <w:r w:rsidR="00C44C8D">
        <w:rPr>
          <w:rFonts w:ascii="Arial" w:hAnsi="Arial" w:cs="Arial"/>
        </w:rPr>
        <w:t xml:space="preserve"> </w:t>
      </w:r>
      <w:r>
        <w:t>Благо; Б)</w:t>
      </w:r>
      <w:r w:rsidR="00C44C8D">
        <w:rPr>
          <w:rFonts w:ascii="Arial" w:hAnsi="Arial" w:cs="Arial"/>
        </w:rPr>
        <w:t xml:space="preserve"> </w:t>
      </w:r>
      <w:r>
        <w:t>Товар; В)</w:t>
      </w:r>
      <w:r w:rsidR="00C44C8D">
        <w:rPr>
          <w:rFonts w:ascii="Arial" w:hAnsi="Arial" w:cs="Arial"/>
        </w:rPr>
        <w:t xml:space="preserve"> </w:t>
      </w:r>
      <w:r>
        <w:t>Потребность; Г)</w:t>
      </w:r>
      <w:r w:rsidR="00C44C8D">
        <w:rPr>
          <w:rFonts w:ascii="Arial" w:hAnsi="Arial" w:cs="Arial"/>
        </w:rPr>
        <w:t xml:space="preserve"> </w:t>
      </w:r>
      <w:r>
        <w:t>Цель.</w:t>
      </w:r>
    </w:p>
    <w:p w:rsidR="00A90A11" w:rsidRDefault="00A90A11" w:rsidP="004A57AB">
      <w:pPr>
        <w:tabs>
          <w:tab w:val="left" w:pos="9870"/>
        </w:tabs>
        <w:ind w:right="-53"/>
        <w:jc w:val="both"/>
      </w:pPr>
    </w:p>
    <w:p w:rsidR="00A90A11" w:rsidRPr="00DC590F" w:rsidRDefault="00A90A11" w:rsidP="00A90A11">
      <w:pPr>
        <w:tabs>
          <w:tab w:val="left" w:pos="9870"/>
        </w:tabs>
        <w:ind w:right="-53"/>
        <w:jc w:val="both"/>
        <w:rPr>
          <w:rFonts w:cs="Times New Roman"/>
        </w:rPr>
      </w:pPr>
      <w:r>
        <w:rPr>
          <w:rFonts w:cs="Times New Roman"/>
        </w:rPr>
        <w:t>6</w:t>
      </w:r>
      <w:r w:rsidRPr="00DC590F">
        <w:rPr>
          <w:rFonts w:cs="Times New Roman"/>
        </w:rPr>
        <w:t>.</w:t>
      </w:r>
      <w:r>
        <w:rPr>
          <w:rFonts w:ascii="Arial" w:hAnsi="Arial" w:cs="Arial"/>
        </w:rPr>
        <w:t xml:space="preserve"> </w:t>
      </w:r>
      <w:r w:rsidRPr="00DC590F">
        <w:rPr>
          <w:rFonts w:cs="Times New Roman"/>
        </w:rPr>
        <w:t xml:space="preserve">Первые бумажные деньги появились </w:t>
      </w:r>
      <w:proofErr w:type="gramStart"/>
      <w:r w:rsidRPr="00DC590F">
        <w:rPr>
          <w:rFonts w:cs="Times New Roman"/>
        </w:rPr>
        <w:t>в</w:t>
      </w:r>
      <w:proofErr w:type="gramEnd"/>
      <w:r w:rsidRPr="00DC590F">
        <w:rPr>
          <w:rFonts w:cs="Times New Roman"/>
        </w:rPr>
        <w:t>:</w:t>
      </w:r>
    </w:p>
    <w:p w:rsidR="00A90A11" w:rsidRDefault="00A90A11" w:rsidP="00A90A11">
      <w:pPr>
        <w:tabs>
          <w:tab w:val="left" w:pos="9870"/>
        </w:tabs>
        <w:ind w:right="-53"/>
        <w:jc w:val="both"/>
        <w:rPr>
          <w:rFonts w:cs="Times New Roman"/>
        </w:rPr>
      </w:pPr>
      <w:r w:rsidRPr="00DC590F">
        <w:rPr>
          <w:rFonts w:cs="Times New Roman"/>
        </w:rPr>
        <w:t xml:space="preserve">А) Японии;      Б) России;       В) Китае;     Г) Италии. </w:t>
      </w:r>
    </w:p>
    <w:p w:rsidR="00A90A11" w:rsidRPr="00DC590F" w:rsidRDefault="00A90A11" w:rsidP="00A90A11">
      <w:pPr>
        <w:tabs>
          <w:tab w:val="left" w:pos="9870"/>
        </w:tabs>
        <w:ind w:right="-53"/>
        <w:jc w:val="both"/>
        <w:rPr>
          <w:rFonts w:cs="Times New Roman"/>
        </w:rPr>
      </w:pPr>
    </w:p>
    <w:p w:rsidR="00A90A11" w:rsidRPr="00DC590F" w:rsidRDefault="00A90A11" w:rsidP="00A90A11">
      <w:pPr>
        <w:tabs>
          <w:tab w:val="left" w:pos="567"/>
          <w:tab w:val="left" w:pos="9870"/>
        </w:tabs>
        <w:ind w:right="-53"/>
        <w:jc w:val="both"/>
        <w:rPr>
          <w:rFonts w:cs="Times New Roman"/>
        </w:rPr>
      </w:pPr>
      <w:r>
        <w:rPr>
          <w:rFonts w:cs="Times New Roman"/>
        </w:rPr>
        <w:t>7</w:t>
      </w:r>
      <w:r w:rsidRPr="00DC590F">
        <w:rPr>
          <w:rFonts w:cs="Times New Roman"/>
        </w:rPr>
        <w:t>.</w:t>
      </w:r>
      <w:r>
        <w:rPr>
          <w:rFonts w:ascii="Arial" w:hAnsi="Arial" w:cs="Arial"/>
        </w:rPr>
        <w:t xml:space="preserve"> </w:t>
      </w:r>
      <w:r w:rsidRPr="00DC590F">
        <w:rPr>
          <w:rFonts w:cs="Times New Roman"/>
        </w:rPr>
        <w:t>План расходов и доходов семьи на месяц называется:</w:t>
      </w:r>
    </w:p>
    <w:p w:rsidR="002A1369" w:rsidRPr="00A90A11" w:rsidRDefault="00A90A11" w:rsidP="00A90A11">
      <w:pPr>
        <w:tabs>
          <w:tab w:val="left" w:pos="0"/>
          <w:tab w:val="left" w:pos="9870"/>
        </w:tabs>
        <w:ind w:right="-53"/>
        <w:jc w:val="both"/>
        <w:rPr>
          <w:rFonts w:cs="Times New Roman"/>
        </w:rPr>
      </w:pPr>
      <w:r w:rsidRPr="00DC590F">
        <w:rPr>
          <w:rFonts w:cs="Times New Roman"/>
        </w:rPr>
        <w:t>А)</w:t>
      </w:r>
      <w:r>
        <w:rPr>
          <w:rFonts w:ascii="Arial" w:hAnsi="Arial" w:cs="Arial"/>
        </w:rPr>
        <w:t xml:space="preserve"> </w:t>
      </w:r>
      <w:r w:rsidRPr="00DC590F">
        <w:rPr>
          <w:rFonts w:cs="Times New Roman"/>
        </w:rPr>
        <w:t>Потребности;     Б) Бюджет;     В) Затраты;       Г)</w:t>
      </w:r>
      <w:r>
        <w:rPr>
          <w:rFonts w:ascii="Arial" w:hAnsi="Arial" w:cs="Arial"/>
        </w:rPr>
        <w:t xml:space="preserve"> </w:t>
      </w:r>
      <w:r w:rsidRPr="00DC590F">
        <w:rPr>
          <w:rFonts w:cs="Times New Roman"/>
        </w:rPr>
        <w:t>Спрос.</w:t>
      </w:r>
    </w:p>
    <w:p w:rsidR="00C44C8D" w:rsidRDefault="002A1369" w:rsidP="004A57AB">
      <w:pPr>
        <w:tabs>
          <w:tab w:val="left" w:pos="9870"/>
        </w:tabs>
        <w:ind w:right="-53"/>
        <w:jc w:val="both"/>
        <w:rPr>
          <w:b/>
        </w:rPr>
      </w:pPr>
      <w:r w:rsidRPr="00AD4B7B">
        <w:rPr>
          <w:b/>
        </w:rPr>
        <w:t>В. Выберите все верные ответы.</w:t>
      </w:r>
    </w:p>
    <w:p w:rsidR="002A1369" w:rsidRPr="00C44C8D" w:rsidRDefault="00BB3E6A" w:rsidP="004A57AB">
      <w:pPr>
        <w:tabs>
          <w:tab w:val="left" w:pos="9870"/>
        </w:tabs>
        <w:ind w:right="-53"/>
        <w:jc w:val="both"/>
      </w:pPr>
      <w:proofErr w:type="gramStart"/>
      <w:r>
        <w:t>(М</w:t>
      </w:r>
      <w:r w:rsidR="00C44C8D" w:rsidRPr="00C44C8D">
        <w:t>ах 2</w:t>
      </w:r>
      <w:r w:rsidR="00C44C8D">
        <w:rPr>
          <w:rFonts w:ascii="Arial" w:hAnsi="Arial" w:cs="Arial"/>
        </w:rPr>
        <w:t xml:space="preserve"> </w:t>
      </w:r>
      <w:r w:rsidR="00C44C8D" w:rsidRPr="00C44C8D">
        <w:t>балла за правильные</w:t>
      </w:r>
      <w:r w:rsidR="002A1369" w:rsidRPr="00C44C8D">
        <w:t xml:space="preserve"> ответ</w:t>
      </w:r>
      <w:r w:rsidR="00C44C8D" w:rsidRPr="00C44C8D">
        <w:t>ы</w:t>
      </w:r>
      <w:r w:rsidR="002A1369" w:rsidRPr="00C44C8D">
        <w:t xml:space="preserve"> на один вопрос</w:t>
      </w:r>
      <w:r w:rsidR="00C44C8D" w:rsidRPr="00C44C8D">
        <w:rPr>
          <w:rFonts w:ascii="Arial" w:hAnsi="Arial" w:cs="Arial"/>
        </w:rPr>
        <w:t xml:space="preserve"> </w:t>
      </w:r>
      <w:r w:rsidR="00C44C8D" w:rsidRPr="00C44C8D">
        <w:t>или</w:t>
      </w:r>
      <w:r w:rsidR="00C44C8D" w:rsidRPr="00C44C8D">
        <w:rPr>
          <w:rFonts w:ascii="Arial" w:hAnsi="Arial" w:cs="Arial"/>
        </w:rPr>
        <w:t xml:space="preserve"> </w:t>
      </w:r>
      <w:r w:rsidR="00C44C8D" w:rsidRPr="00C44C8D">
        <w:t>0</w:t>
      </w:r>
      <w:r w:rsidR="00C44C8D" w:rsidRPr="00C44C8D">
        <w:rPr>
          <w:rFonts w:ascii="Arial" w:hAnsi="Arial" w:cs="Arial"/>
        </w:rPr>
        <w:t xml:space="preserve"> </w:t>
      </w:r>
      <w:r w:rsidR="00C44C8D" w:rsidRPr="00C44C8D">
        <w:t>баллов,</w:t>
      </w:r>
      <w:r w:rsidR="00C44C8D" w:rsidRPr="00C44C8D">
        <w:rPr>
          <w:rFonts w:ascii="Arial" w:hAnsi="Arial" w:cs="Arial"/>
        </w:rPr>
        <w:t xml:space="preserve"> </w:t>
      </w:r>
      <w:r w:rsidR="00C44C8D" w:rsidRPr="00C44C8D">
        <w:t>если</w:t>
      </w:r>
      <w:r w:rsidR="00C44C8D" w:rsidRPr="00C44C8D">
        <w:rPr>
          <w:rFonts w:ascii="Arial" w:hAnsi="Arial" w:cs="Arial"/>
        </w:rPr>
        <w:t xml:space="preserve"> </w:t>
      </w:r>
      <w:r w:rsidR="00C44C8D" w:rsidRPr="00C44C8D">
        <w:t>хотя</w:t>
      </w:r>
      <w:r w:rsidR="00C44C8D" w:rsidRPr="00C44C8D">
        <w:rPr>
          <w:rFonts w:ascii="Arial" w:hAnsi="Arial" w:cs="Arial"/>
        </w:rPr>
        <w:t xml:space="preserve"> </w:t>
      </w:r>
      <w:r w:rsidR="00C44C8D" w:rsidRPr="00C44C8D">
        <w:t>бы</w:t>
      </w:r>
      <w:r w:rsidR="00C44C8D" w:rsidRPr="00C44C8D">
        <w:rPr>
          <w:rFonts w:ascii="Arial" w:hAnsi="Arial" w:cs="Arial"/>
        </w:rPr>
        <w:t xml:space="preserve"> </w:t>
      </w:r>
      <w:r w:rsidR="00C44C8D" w:rsidRPr="00C44C8D">
        <w:t>один</w:t>
      </w:r>
      <w:r w:rsidR="00C44C8D" w:rsidRPr="00C44C8D">
        <w:rPr>
          <w:rFonts w:ascii="Arial" w:hAnsi="Arial" w:cs="Arial"/>
        </w:rPr>
        <w:t xml:space="preserve"> </w:t>
      </w:r>
      <w:r w:rsidR="00C44C8D" w:rsidRPr="00C44C8D">
        <w:t>ответ</w:t>
      </w:r>
      <w:r w:rsidR="00C44C8D" w:rsidRPr="00C44C8D">
        <w:rPr>
          <w:rFonts w:ascii="Arial" w:hAnsi="Arial" w:cs="Arial"/>
        </w:rPr>
        <w:t xml:space="preserve"> </w:t>
      </w:r>
      <w:r w:rsidR="00C44C8D" w:rsidRPr="00C44C8D">
        <w:t>неверен</w:t>
      </w:r>
      <w:r>
        <w:t>.</w:t>
      </w:r>
      <w:proofErr w:type="gramEnd"/>
      <w:r>
        <w:t xml:space="preserve"> </w:t>
      </w:r>
      <w:proofErr w:type="gramStart"/>
      <w:r>
        <w:t>Всего 6 баллов.</w:t>
      </w:r>
      <w:r w:rsidR="002A1369" w:rsidRPr="00C44C8D">
        <w:t>)</w:t>
      </w:r>
      <w:proofErr w:type="gramEnd"/>
    </w:p>
    <w:p w:rsidR="002A1369" w:rsidRDefault="002A1369" w:rsidP="004A57AB">
      <w:pPr>
        <w:tabs>
          <w:tab w:val="left" w:pos="9870"/>
        </w:tabs>
        <w:ind w:right="-53"/>
        <w:jc w:val="both"/>
      </w:pP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>1.</w:t>
      </w:r>
      <w:r w:rsidR="00C44C8D">
        <w:rPr>
          <w:rFonts w:ascii="Arial" w:hAnsi="Arial" w:cs="Arial"/>
        </w:rPr>
        <w:t xml:space="preserve"> </w:t>
      </w:r>
      <w:r>
        <w:t>Укажите первичные потребности:</w:t>
      </w: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>А) Потребность в безопасности; Б)</w:t>
      </w:r>
      <w:r w:rsidR="00C44C8D">
        <w:rPr>
          <w:rFonts w:ascii="Arial" w:hAnsi="Arial" w:cs="Arial"/>
        </w:rPr>
        <w:t xml:space="preserve"> </w:t>
      </w:r>
      <w:r>
        <w:t>Потребность в воде; В)</w:t>
      </w:r>
      <w:r w:rsidR="00C44C8D">
        <w:rPr>
          <w:rFonts w:ascii="Arial" w:hAnsi="Arial" w:cs="Arial"/>
        </w:rPr>
        <w:t xml:space="preserve"> </w:t>
      </w:r>
      <w:r>
        <w:t>Потребность в признании; Г)</w:t>
      </w:r>
      <w:r w:rsidR="00C44C8D">
        <w:rPr>
          <w:rFonts w:ascii="Arial" w:hAnsi="Arial" w:cs="Arial"/>
        </w:rPr>
        <w:t xml:space="preserve"> </w:t>
      </w:r>
      <w:r>
        <w:t>Потребность в самореализации; Д) Потребность в пище.</w:t>
      </w:r>
    </w:p>
    <w:p w:rsidR="002A1369" w:rsidRDefault="002A1369" w:rsidP="004A57AB">
      <w:pPr>
        <w:tabs>
          <w:tab w:val="left" w:pos="9870"/>
        </w:tabs>
        <w:ind w:right="-53"/>
        <w:jc w:val="both"/>
      </w:pPr>
    </w:p>
    <w:p w:rsidR="002A1369" w:rsidRDefault="00DA06D6" w:rsidP="004A57AB">
      <w:pPr>
        <w:tabs>
          <w:tab w:val="left" w:pos="9870"/>
        </w:tabs>
        <w:ind w:right="-53"/>
        <w:jc w:val="both"/>
      </w:pPr>
      <w:r>
        <w:t>2</w:t>
      </w:r>
      <w:r w:rsidR="002A1369">
        <w:t>.Что из перечисленного можно считать экономическим ресурсом Земля?</w:t>
      </w: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>А)</w:t>
      </w:r>
      <w:r w:rsidR="00C44C8D">
        <w:rPr>
          <w:rFonts w:ascii="Arial" w:hAnsi="Arial" w:cs="Arial"/>
        </w:rPr>
        <w:t xml:space="preserve"> </w:t>
      </w:r>
      <w:r>
        <w:t>Залежи природного газа;         Б)</w:t>
      </w:r>
      <w:r w:rsidR="00C44C8D">
        <w:rPr>
          <w:rFonts w:ascii="Arial" w:hAnsi="Arial" w:cs="Arial"/>
        </w:rPr>
        <w:t xml:space="preserve"> </w:t>
      </w:r>
      <w:r>
        <w:t xml:space="preserve">Территория под фермерским хозяйством; </w:t>
      </w: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>В)</w:t>
      </w:r>
      <w:r w:rsidR="004D2722">
        <w:t xml:space="preserve"> Оборудование предприятия;   </w:t>
      </w:r>
      <w:r>
        <w:t>Г)</w:t>
      </w:r>
      <w:r w:rsidR="00C44C8D">
        <w:rPr>
          <w:rFonts w:ascii="Arial" w:hAnsi="Arial" w:cs="Arial"/>
        </w:rPr>
        <w:t xml:space="preserve"> </w:t>
      </w:r>
      <w:r>
        <w:t>Железные дороги;     Д)</w:t>
      </w:r>
      <w:r w:rsidR="00C44C8D">
        <w:rPr>
          <w:rFonts w:ascii="Arial" w:hAnsi="Arial" w:cs="Arial"/>
        </w:rPr>
        <w:t xml:space="preserve"> </w:t>
      </w:r>
      <w:r>
        <w:t>Менеджер предприятия.</w:t>
      </w:r>
    </w:p>
    <w:p w:rsidR="002A1369" w:rsidRDefault="002A1369" w:rsidP="004A57AB">
      <w:pPr>
        <w:tabs>
          <w:tab w:val="left" w:pos="9870"/>
        </w:tabs>
        <w:ind w:right="-53"/>
        <w:jc w:val="both"/>
      </w:pPr>
    </w:p>
    <w:p w:rsidR="002A1369" w:rsidRDefault="00DA06D6" w:rsidP="004A57AB">
      <w:pPr>
        <w:tabs>
          <w:tab w:val="left" w:pos="9870"/>
        </w:tabs>
        <w:ind w:right="-53"/>
        <w:jc w:val="both"/>
      </w:pPr>
      <w:r>
        <w:t>3</w:t>
      </w:r>
      <w:r w:rsidR="002A1369">
        <w:t>.Определите предметы труда:</w:t>
      </w: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>А)</w:t>
      </w:r>
      <w:r w:rsidR="00C44C8D">
        <w:rPr>
          <w:rFonts w:ascii="Arial" w:hAnsi="Arial" w:cs="Arial"/>
        </w:rPr>
        <w:t xml:space="preserve"> </w:t>
      </w:r>
      <w:r>
        <w:t>Гвозди;    Б)</w:t>
      </w:r>
      <w:r w:rsidR="00C44C8D">
        <w:rPr>
          <w:rFonts w:ascii="Arial" w:hAnsi="Arial" w:cs="Arial"/>
        </w:rPr>
        <w:t xml:space="preserve"> </w:t>
      </w:r>
      <w:r>
        <w:t>Молоток;      В)</w:t>
      </w:r>
      <w:r w:rsidR="00C44C8D">
        <w:rPr>
          <w:rFonts w:ascii="Arial" w:hAnsi="Arial" w:cs="Arial"/>
        </w:rPr>
        <w:t xml:space="preserve"> </w:t>
      </w:r>
      <w:r>
        <w:t>Усилие;      Г)</w:t>
      </w:r>
      <w:r w:rsidR="00C44C8D">
        <w:rPr>
          <w:rFonts w:ascii="Arial" w:hAnsi="Arial" w:cs="Arial"/>
        </w:rPr>
        <w:t xml:space="preserve"> </w:t>
      </w:r>
      <w:r>
        <w:t>Краска;    Д)</w:t>
      </w:r>
      <w:r w:rsidR="00C44C8D">
        <w:rPr>
          <w:rFonts w:ascii="Arial" w:hAnsi="Arial" w:cs="Arial"/>
        </w:rPr>
        <w:t xml:space="preserve"> </w:t>
      </w:r>
      <w:r>
        <w:t>Доски.</w:t>
      </w:r>
    </w:p>
    <w:p w:rsidR="002A1369" w:rsidRPr="00AD4B7B" w:rsidRDefault="002A1369" w:rsidP="004A57AB">
      <w:pPr>
        <w:tabs>
          <w:tab w:val="left" w:pos="9870"/>
        </w:tabs>
        <w:ind w:right="-53"/>
        <w:jc w:val="both"/>
        <w:rPr>
          <w:b/>
        </w:rPr>
      </w:pPr>
      <w:r w:rsidRPr="00AD4B7B">
        <w:rPr>
          <w:b/>
        </w:rPr>
        <w:t>С. Решите задачи.</w:t>
      </w:r>
    </w:p>
    <w:p w:rsidR="00BB3E6A" w:rsidRPr="00486744" w:rsidRDefault="00A90A11" w:rsidP="004A57AB">
      <w:pPr>
        <w:tabs>
          <w:tab w:val="left" w:pos="9870"/>
        </w:tabs>
        <w:ind w:right="-53"/>
        <w:jc w:val="both"/>
      </w:pPr>
      <w:r>
        <w:t>(Всего 9</w:t>
      </w:r>
      <w:r w:rsidR="00BB3E6A">
        <w:t xml:space="preserve"> баллов.)</w:t>
      </w: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rPr>
          <w:sz w:val="22"/>
          <w:szCs w:val="22"/>
        </w:rPr>
        <w:t>1</w:t>
      </w:r>
      <w:r>
        <w:t>.</w:t>
      </w:r>
      <w:r w:rsidR="00BB3E6A">
        <w:t xml:space="preserve"> </w:t>
      </w:r>
      <w:r>
        <w:t>Одна пара носков стоит 60 рублей, а учебник по математике — 120 рублей. Сколько надо продать учебников по математике, чтобы купить 8 пар носков?</w:t>
      </w:r>
      <w:r w:rsidR="00C44C8D">
        <w:rPr>
          <w:rFonts w:ascii="Arial" w:hAnsi="Arial" w:cs="Arial"/>
        </w:rPr>
        <w:t xml:space="preserve"> </w:t>
      </w:r>
      <w:r w:rsidR="00C674B6">
        <w:t>(3 балла</w:t>
      </w:r>
      <w:r>
        <w:t>)</w:t>
      </w:r>
    </w:p>
    <w:p w:rsidR="002A1369" w:rsidRDefault="002A1369" w:rsidP="004A57AB">
      <w:pPr>
        <w:tabs>
          <w:tab w:val="left" w:pos="9870"/>
        </w:tabs>
        <w:ind w:right="-53"/>
        <w:jc w:val="both"/>
      </w:pPr>
    </w:p>
    <w:p w:rsidR="002A1369" w:rsidRDefault="002A1369" w:rsidP="004A57AB">
      <w:pPr>
        <w:tabs>
          <w:tab w:val="left" w:pos="9870"/>
        </w:tabs>
        <w:ind w:right="-53"/>
        <w:jc w:val="both"/>
      </w:pPr>
      <w:r>
        <w:t>2.</w:t>
      </w:r>
      <w:r w:rsidR="00BB3E6A">
        <w:t xml:space="preserve"> </w:t>
      </w:r>
      <w:r>
        <w:t xml:space="preserve">В Солнечном городе работает 5 частных ателье по пошиву одежды. Общее число муниципальных и     государственных ателье составляет 28. </w:t>
      </w:r>
      <w:proofErr w:type="gramStart"/>
      <w:r>
        <w:t>На сколько</w:t>
      </w:r>
      <w:proofErr w:type="gramEnd"/>
      <w:r>
        <w:t xml:space="preserve"> больше число муниципальных ателье, чем частных, если в городе государственных ателье на </w:t>
      </w:r>
      <w:r w:rsidR="00A90A11">
        <w:t>6 меньше, чем муниципальных? (6</w:t>
      </w:r>
      <w:r>
        <w:t xml:space="preserve"> баллов)</w:t>
      </w:r>
    </w:p>
    <w:p w:rsidR="002A1369" w:rsidRDefault="002A1369" w:rsidP="004A57AB">
      <w:pPr>
        <w:tabs>
          <w:tab w:val="left" w:pos="9870"/>
        </w:tabs>
        <w:ind w:right="-53"/>
        <w:jc w:val="both"/>
        <w:rPr>
          <w:b/>
        </w:rPr>
      </w:pPr>
      <w:r w:rsidRPr="00C44C8D">
        <w:rPr>
          <w:b/>
        </w:rPr>
        <w:t>D. Дайте развернутый ответ на вопрос.</w:t>
      </w:r>
    </w:p>
    <w:p w:rsidR="00BB3E6A" w:rsidRPr="00BB3E6A" w:rsidRDefault="00A90A11" w:rsidP="004A57AB">
      <w:pPr>
        <w:tabs>
          <w:tab w:val="left" w:pos="9870"/>
        </w:tabs>
        <w:ind w:right="-53"/>
        <w:jc w:val="both"/>
      </w:pPr>
      <w:r>
        <w:t>(Всего 8</w:t>
      </w:r>
      <w:r w:rsidR="00BB3E6A" w:rsidRPr="00BB3E6A">
        <w:t xml:space="preserve"> баллов.)</w:t>
      </w:r>
    </w:p>
    <w:p w:rsidR="0018656F" w:rsidRPr="00486744" w:rsidRDefault="00BB3E6A" w:rsidP="00486744">
      <w:pPr>
        <w:tabs>
          <w:tab w:val="left" w:pos="9870"/>
        </w:tabs>
        <w:ind w:right="-53"/>
        <w:jc w:val="both"/>
      </w:pPr>
      <w:r>
        <w:t>1</w:t>
      </w:r>
      <w:r w:rsidR="002A1369">
        <w:t>.</w:t>
      </w:r>
      <w:r>
        <w:t xml:space="preserve"> </w:t>
      </w:r>
      <w:r w:rsidR="002A1369">
        <w:t>Почему экономика занимается проблемой ограниченности ресурсов? Приведите примеры ограниченности по каждому виду ресурсов</w:t>
      </w:r>
      <w:proofErr w:type="gramStart"/>
      <w:r w:rsidR="002A1369">
        <w:t>.</w:t>
      </w:r>
      <w:proofErr w:type="gramEnd"/>
      <w:r w:rsidR="00C44C8D">
        <w:rPr>
          <w:rFonts w:ascii="Arial" w:hAnsi="Arial" w:cs="Arial"/>
        </w:rPr>
        <w:t xml:space="preserve"> </w:t>
      </w:r>
      <w:r w:rsidR="00C44C8D">
        <w:t>(мах</w:t>
      </w:r>
      <w:r w:rsidR="00A90A11">
        <w:t xml:space="preserve"> 8</w:t>
      </w:r>
      <w:r w:rsidR="002A1369">
        <w:t xml:space="preserve"> баллов)</w:t>
      </w:r>
    </w:p>
    <w:sectPr w:rsidR="0018656F" w:rsidRPr="00486744" w:rsidSect="00DC590F">
      <w:pgSz w:w="11906" w:h="16838"/>
      <w:pgMar w:top="476" w:right="618" w:bottom="4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D8A"/>
    <w:rsid w:val="000E63F4"/>
    <w:rsid w:val="000F6579"/>
    <w:rsid w:val="001300A5"/>
    <w:rsid w:val="0018656F"/>
    <w:rsid w:val="001F1C16"/>
    <w:rsid w:val="002A1369"/>
    <w:rsid w:val="003C70BF"/>
    <w:rsid w:val="00411737"/>
    <w:rsid w:val="00486744"/>
    <w:rsid w:val="004A57AB"/>
    <w:rsid w:val="004D2722"/>
    <w:rsid w:val="004E7317"/>
    <w:rsid w:val="005439E9"/>
    <w:rsid w:val="005B7BA2"/>
    <w:rsid w:val="006A0822"/>
    <w:rsid w:val="00772300"/>
    <w:rsid w:val="00826F62"/>
    <w:rsid w:val="008543B5"/>
    <w:rsid w:val="008B1026"/>
    <w:rsid w:val="008C727B"/>
    <w:rsid w:val="009711B9"/>
    <w:rsid w:val="009D40FF"/>
    <w:rsid w:val="00A90A11"/>
    <w:rsid w:val="00AD4B7B"/>
    <w:rsid w:val="00BB3E6A"/>
    <w:rsid w:val="00BD7D8A"/>
    <w:rsid w:val="00BE7E76"/>
    <w:rsid w:val="00C44C8D"/>
    <w:rsid w:val="00C674B6"/>
    <w:rsid w:val="00D10944"/>
    <w:rsid w:val="00D20459"/>
    <w:rsid w:val="00DA000B"/>
    <w:rsid w:val="00DA06D6"/>
    <w:rsid w:val="00DC590F"/>
    <w:rsid w:val="00E209C1"/>
    <w:rsid w:val="00F2063D"/>
    <w:rsid w:val="00F70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727B"/>
    <w:pPr>
      <w:widowControl w:val="0"/>
      <w:suppressAutoHyphens/>
    </w:pPr>
    <w:rPr>
      <w:rFonts w:eastAsia="DejaVu Sans" w:cs="Lohit Hind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rsid w:val="008C727B"/>
  </w:style>
  <w:style w:type="paragraph" w:customStyle="1" w:styleId="a4">
    <w:name w:val="Заголовок"/>
    <w:basedOn w:val="a"/>
    <w:next w:val="a5"/>
    <w:rsid w:val="008C727B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rsid w:val="008C727B"/>
    <w:pPr>
      <w:spacing w:after="120"/>
    </w:pPr>
  </w:style>
  <w:style w:type="paragraph" w:styleId="a6">
    <w:name w:val="List"/>
    <w:basedOn w:val="a5"/>
    <w:rsid w:val="008C727B"/>
  </w:style>
  <w:style w:type="paragraph" w:customStyle="1" w:styleId="1">
    <w:name w:val="Название1"/>
    <w:basedOn w:val="a"/>
    <w:rsid w:val="008C727B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8C727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Olya </dc:creator>
  <cp:keywords/>
  <cp:lastModifiedBy>irinavostrokonova</cp:lastModifiedBy>
  <cp:revision>4</cp:revision>
  <cp:lastPrinted>1601-01-01T00:00:00Z</cp:lastPrinted>
  <dcterms:created xsi:type="dcterms:W3CDTF">2016-09-20T07:18:00Z</dcterms:created>
  <dcterms:modified xsi:type="dcterms:W3CDTF">2016-09-20T07:33:00Z</dcterms:modified>
</cp:coreProperties>
</file>